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65" w:rsidRPr="00091A65" w:rsidRDefault="00091A65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1A65">
        <w:rPr>
          <w:rFonts w:ascii="Times New Roman" w:hAnsi="Times New Roman" w:cs="Times New Roman"/>
          <w:noProof/>
        </w:rPr>
        <w:drawing>
          <wp:inline distT="0" distB="0" distL="0" distR="0">
            <wp:extent cx="847725" cy="8382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A65" w:rsidRPr="00091A65" w:rsidRDefault="00091A65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A6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091A65">
        <w:rPr>
          <w:rFonts w:ascii="Times New Roman" w:eastAsia="Times New Roman" w:hAnsi="Times New Roman" w:cs="Times New Roman"/>
          <w:b/>
          <w:sz w:val="28"/>
          <w:szCs w:val="28"/>
        </w:rPr>
        <w:t>Кулöмд</w:t>
      </w:r>
      <w:r w:rsidRPr="00091A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091A65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091A65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091A65">
        <w:rPr>
          <w:rFonts w:ascii="Times New Roman" w:eastAsia="Times New Roman" w:hAnsi="Times New Roman" w:cs="Times New Roman"/>
          <w:b/>
          <w:sz w:val="28"/>
          <w:szCs w:val="28"/>
        </w:rPr>
        <w:t>муниципальнöйрайонсаадминистрациялöн</w:t>
      </w:r>
      <w:proofErr w:type="spellEnd"/>
    </w:p>
    <w:p w:rsidR="00091A65" w:rsidRPr="00091A65" w:rsidRDefault="00091A65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proofErr w:type="gramStart"/>
      <w:r w:rsidRPr="00091A65">
        <w:rPr>
          <w:rFonts w:ascii="Times New Roman" w:eastAsia="Times New Roman" w:hAnsi="Times New Roman" w:cs="Times New Roman"/>
          <w:b/>
          <w:sz w:val="34"/>
          <w:szCs w:val="34"/>
        </w:rPr>
        <w:t>Ш</w:t>
      </w:r>
      <w:proofErr w:type="gramEnd"/>
      <w:r w:rsidRPr="00091A65">
        <w:rPr>
          <w:rFonts w:ascii="Times New Roman" w:eastAsia="Times New Roman" w:hAnsi="Times New Roman" w:cs="Times New Roman"/>
          <w:b/>
          <w:sz w:val="34"/>
          <w:szCs w:val="34"/>
        </w:rPr>
        <w:t xml:space="preserve"> У Ö М</w:t>
      </w:r>
    </w:p>
    <w:p w:rsidR="00091A65" w:rsidRPr="00091A65" w:rsidRDefault="00203F97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F97">
        <w:rPr>
          <w:rFonts w:ascii="Times New Roman" w:eastAsia="Times New Roman" w:hAnsi="Times New Roman" w:cs="Times New Roman"/>
          <w:noProof/>
          <w:sz w:val="20"/>
          <w:szCs w:val="20"/>
        </w:rPr>
        <w:pict>
          <v:line id="Прямая соединительная линия 8" o:spid="_x0000_s1028" style="position:absolute;left:0;text-align:left;flip:y;z-index:251658240;visibility:visible;mso-wrap-distance-top:-1e-4mm;mso-wrap-distance-bottom:-1e-4mm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ntwnQVQCAABiBAAADgAAAAAAAAAAAAAAAAAuAgAAZHJzL2Uyb0RvYy54bWxQSwECLQAUAAYA&#10;CAAAACEAf0T69NoAAAAGAQAADwAAAAAAAAAAAAAAAACuBAAAZHJzL2Rvd25yZXYueG1sUEsFBgAA&#10;AAAEAAQA8wAAALUFAAAAAA==&#10;"/>
        </w:pict>
      </w:r>
      <w:r w:rsidR="00091A65" w:rsidRPr="00091A65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района «Усть-Куломский»</w:t>
      </w:r>
    </w:p>
    <w:p w:rsidR="00091A65" w:rsidRPr="00091A65" w:rsidRDefault="00091A65" w:rsidP="00091A6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38"/>
          <w:sz w:val="34"/>
          <w:szCs w:val="34"/>
        </w:rPr>
      </w:pPr>
      <w:r w:rsidRPr="00091A65">
        <w:rPr>
          <w:rFonts w:ascii="Times New Roman" w:eastAsia="Times New Roman" w:hAnsi="Times New Roman" w:cs="Times New Roman"/>
          <w:b/>
          <w:bCs/>
          <w:spacing w:val="38"/>
          <w:sz w:val="34"/>
          <w:szCs w:val="34"/>
        </w:rPr>
        <w:t>П О С Т А Н О В Л Е Н И Е</w:t>
      </w:r>
    </w:p>
    <w:p w:rsidR="00091A65" w:rsidRPr="00091A65" w:rsidRDefault="00091A65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91A65" w:rsidRPr="00091A65" w:rsidRDefault="00091A65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91A65" w:rsidRPr="00091A65" w:rsidRDefault="007E785F" w:rsidP="00091A65">
      <w:pPr>
        <w:keepNext/>
        <w:keepLines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октября </w:t>
      </w:r>
      <w:r w:rsidR="00091A65" w:rsidRPr="00091A65">
        <w:rPr>
          <w:rFonts w:ascii="Times New Roman" w:eastAsia="Times New Roman" w:hAnsi="Times New Roman" w:cs="Times New Roman"/>
          <w:sz w:val="28"/>
          <w:szCs w:val="28"/>
        </w:rPr>
        <w:t xml:space="preserve"> 2023 г.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1456</w:t>
      </w:r>
    </w:p>
    <w:p w:rsidR="00091A65" w:rsidRPr="00091A65" w:rsidRDefault="00091A65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91A65" w:rsidRPr="00091A65" w:rsidRDefault="00091A65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91A65" w:rsidRPr="00091A65" w:rsidRDefault="00091A65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91A65">
        <w:rPr>
          <w:rFonts w:ascii="Times New Roman" w:eastAsia="Times New Roman" w:hAnsi="Times New Roman" w:cs="Times New Roman"/>
          <w:sz w:val="20"/>
          <w:szCs w:val="20"/>
        </w:rPr>
        <w:t>Республика Коми</w:t>
      </w:r>
    </w:p>
    <w:p w:rsidR="00091A65" w:rsidRDefault="00091A65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91A65">
        <w:rPr>
          <w:rFonts w:ascii="Times New Roman" w:eastAsia="Times New Roman" w:hAnsi="Times New Roman" w:cs="Times New Roman"/>
          <w:sz w:val="20"/>
          <w:szCs w:val="20"/>
        </w:rPr>
        <w:t>с. Усть-Кулом</w:t>
      </w:r>
    </w:p>
    <w:p w:rsidR="009A4E2A" w:rsidRPr="00091A65" w:rsidRDefault="009A4E2A" w:rsidP="00091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91A65" w:rsidRPr="00091A65" w:rsidRDefault="00091A65" w:rsidP="009A4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 xml:space="preserve">О проведении районного конкурса </w:t>
      </w:r>
      <w:r w:rsidRPr="00091A65">
        <w:rPr>
          <w:rFonts w:ascii="Times New Roman" w:hAnsi="Times New Roman" w:cs="Times New Roman"/>
          <w:b/>
          <w:sz w:val="28"/>
          <w:szCs w:val="28"/>
        </w:rPr>
        <w:br/>
        <w:t xml:space="preserve">«Лучший </w:t>
      </w:r>
      <w:proofErr w:type="spellStart"/>
      <w:r w:rsidRPr="00091A65">
        <w:rPr>
          <w:rFonts w:ascii="Times New Roman" w:hAnsi="Times New Roman" w:cs="Times New Roman"/>
          <w:b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b/>
          <w:sz w:val="28"/>
          <w:szCs w:val="28"/>
        </w:rPr>
        <w:t xml:space="preserve"> - 2023»</w:t>
      </w:r>
    </w:p>
    <w:p w:rsidR="00091A65" w:rsidRDefault="00091A65" w:rsidP="009A4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739C0">
        <w:rPr>
          <w:rFonts w:ascii="Times New Roman" w:hAnsi="Times New Roman" w:cs="Times New Roman"/>
          <w:sz w:val="28"/>
          <w:szCs w:val="28"/>
        </w:rPr>
        <w:t>с</w:t>
      </w:r>
      <w:r w:rsidR="0028652E" w:rsidRPr="002739C0">
        <w:rPr>
          <w:rFonts w:ascii="Times New Roman" w:hAnsi="Times New Roman" w:cs="Times New Roman"/>
          <w:sz w:val="28"/>
          <w:szCs w:val="28"/>
        </w:rPr>
        <w:t>Федеральн</w:t>
      </w:r>
      <w:r w:rsidR="0028652E">
        <w:rPr>
          <w:rFonts w:ascii="Times New Roman" w:hAnsi="Times New Roman" w:cs="Times New Roman"/>
          <w:sz w:val="28"/>
          <w:szCs w:val="28"/>
        </w:rPr>
        <w:t>ым</w:t>
      </w:r>
      <w:r w:rsidR="0028652E" w:rsidRPr="002739C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8652E">
        <w:rPr>
          <w:rFonts w:ascii="Times New Roman" w:hAnsi="Times New Roman" w:cs="Times New Roman"/>
          <w:sz w:val="28"/>
          <w:szCs w:val="28"/>
        </w:rPr>
        <w:t>ом от 9.02.</w:t>
      </w:r>
      <w:r w:rsidR="0028652E" w:rsidRPr="002739C0">
        <w:rPr>
          <w:rFonts w:ascii="Times New Roman" w:hAnsi="Times New Roman" w:cs="Times New Roman"/>
          <w:sz w:val="28"/>
          <w:szCs w:val="28"/>
        </w:rPr>
        <w:t xml:space="preserve">2009 г. N 8-ФЗ </w:t>
      </w:r>
      <w:r w:rsidR="0028652E">
        <w:rPr>
          <w:rFonts w:ascii="Times New Roman" w:hAnsi="Times New Roman" w:cs="Times New Roman"/>
          <w:sz w:val="28"/>
          <w:szCs w:val="28"/>
        </w:rPr>
        <w:t>«</w:t>
      </w:r>
      <w:r w:rsidR="0028652E" w:rsidRPr="002739C0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28652E">
        <w:rPr>
          <w:rFonts w:ascii="Times New Roman" w:hAnsi="Times New Roman" w:cs="Times New Roman"/>
          <w:sz w:val="28"/>
          <w:szCs w:val="28"/>
        </w:rPr>
        <w:t>»,</w:t>
      </w:r>
      <w:r w:rsidRPr="00091A65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2739C0">
        <w:rPr>
          <w:rFonts w:ascii="Times New Roman" w:hAnsi="Times New Roman" w:cs="Times New Roman"/>
          <w:sz w:val="28"/>
          <w:szCs w:val="28"/>
        </w:rPr>
        <w:t>ым</w:t>
      </w:r>
      <w:r w:rsidRPr="00091A6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739C0">
        <w:rPr>
          <w:rFonts w:ascii="Times New Roman" w:hAnsi="Times New Roman" w:cs="Times New Roman"/>
          <w:sz w:val="28"/>
          <w:szCs w:val="28"/>
        </w:rPr>
        <w:t>ом</w:t>
      </w:r>
      <w:r w:rsidRPr="00091A65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proofErr w:type="gramStart"/>
      <w:r w:rsidRPr="00091A65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091A65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района «Усть-Куломский» </w:t>
      </w:r>
      <w:r w:rsidR="009A4E2A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9A4E2A" w:rsidRPr="00091A65" w:rsidRDefault="009A4E2A" w:rsidP="009A4E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1A65" w:rsidRPr="00091A65" w:rsidRDefault="00091A65" w:rsidP="009A4E2A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1. </w:t>
      </w:r>
      <w:r w:rsidRPr="00091A65">
        <w:rPr>
          <w:rFonts w:ascii="Times New Roman" w:eastAsia="Calibri" w:hAnsi="Times New Roman" w:cs="Times New Roman"/>
          <w:bCs/>
          <w:sz w:val="28"/>
          <w:szCs w:val="28"/>
        </w:rPr>
        <w:t>Провести с</w:t>
      </w:r>
      <w:r w:rsidR="00F62004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="002739C0">
        <w:rPr>
          <w:rFonts w:ascii="Times New Roman" w:eastAsia="Calibri" w:hAnsi="Times New Roman" w:cs="Times New Roman"/>
          <w:bCs/>
          <w:sz w:val="28"/>
          <w:szCs w:val="28"/>
        </w:rPr>
        <w:t xml:space="preserve"> октября</w:t>
      </w:r>
      <w:r w:rsidRPr="00091A65">
        <w:rPr>
          <w:rFonts w:ascii="Times New Roman" w:eastAsia="Calibri" w:hAnsi="Times New Roman" w:cs="Times New Roman"/>
          <w:bCs/>
          <w:sz w:val="28"/>
          <w:szCs w:val="28"/>
        </w:rPr>
        <w:t xml:space="preserve"> по 14 </w:t>
      </w:r>
      <w:r w:rsidR="001361E2">
        <w:rPr>
          <w:rFonts w:ascii="Times New Roman" w:eastAsia="Calibri" w:hAnsi="Times New Roman" w:cs="Times New Roman"/>
          <w:bCs/>
          <w:sz w:val="28"/>
          <w:szCs w:val="28"/>
        </w:rPr>
        <w:t>ноября</w:t>
      </w:r>
      <w:r w:rsidRPr="00091A65">
        <w:rPr>
          <w:rFonts w:ascii="Times New Roman" w:eastAsia="Calibri" w:hAnsi="Times New Roman" w:cs="Times New Roman"/>
          <w:bCs/>
          <w:sz w:val="28"/>
          <w:szCs w:val="28"/>
        </w:rPr>
        <w:t xml:space="preserve"> 2023 года районный конкурс «Лучший </w:t>
      </w:r>
      <w:proofErr w:type="spellStart"/>
      <w:r w:rsidRPr="00091A65">
        <w:rPr>
          <w:rFonts w:ascii="Times New Roman" w:eastAsia="Calibri" w:hAnsi="Times New Roman" w:cs="Times New Roman"/>
          <w:bCs/>
          <w:sz w:val="28"/>
          <w:szCs w:val="28"/>
        </w:rPr>
        <w:t>госпаблик</w:t>
      </w:r>
      <w:proofErr w:type="spellEnd"/>
      <w:r w:rsidRPr="00091A65">
        <w:rPr>
          <w:rFonts w:ascii="Times New Roman" w:eastAsia="Calibri" w:hAnsi="Times New Roman" w:cs="Times New Roman"/>
          <w:bCs/>
          <w:sz w:val="28"/>
          <w:szCs w:val="28"/>
        </w:rPr>
        <w:t xml:space="preserve"> - 2023» среди органов местного самоуправления и муниципальных учреждений.</w:t>
      </w:r>
    </w:p>
    <w:p w:rsidR="00091A65" w:rsidRPr="00091A65" w:rsidRDefault="00091A65" w:rsidP="009A4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2. Утвердить Положение о проведении районного конкурса 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- 2023» согласно приложению 1.</w:t>
      </w:r>
    </w:p>
    <w:p w:rsidR="001361E2" w:rsidRDefault="00091A65" w:rsidP="009A4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3.  Утвердить </w:t>
      </w:r>
      <w:r w:rsidR="007E785F">
        <w:rPr>
          <w:rFonts w:ascii="Times New Roman" w:hAnsi="Times New Roman" w:cs="Times New Roman"/>
          <w:sz w:val="28"/>
          <w:szCs w:val="28"/>
        </w:rPr>
        <w:t>с</w:t>
      </w:r>
      <w:r w:rsidRPr="00091A65">
        <w:rPr>
          <w:rFonts w:ascii="Times New Roman" w:hAnsi="Times New Roman" w:cs="Times New Roman"/>
          <w:sz w:val="28"/>
          <w:szCs w:val="28"/>
        </w:rPr>
        <w:t xml:space="preserve">остав конкурсной комиссии районного конкурса 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- 2023» согласно приложению 2.</w:t>
      </w:r>
    </w:p>
    <w:p w:rsidR="00091A65" w:rsidRPr="00091A65" w:rsidRDefault="00091A65" w:rsidP="009A4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4. О</w:t>
      </w:r>
      <w:r w:rsidR="001361E2">
        <w:rPr>
          <w:rFonts w:ascii="Times New Roman" w:hAnsi="Times New Roman" w:cs="Times New Roman"/>
          <w:sz w:val="28"/>
          <w:szCs w:val="28"/>
        </w:rPr>
        <w:t xml:space="preserve">рганизационному отделу </w:t>
      </w:r>
      <w:r w:rsidRPr="00091A65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r w:rsidR="001361E2">
        <w:rPr>
          <w:rFonts w:ascii="Times New Roman" w:hAnsi="Times New Roman" w:cs="Times New Roman"/>
          <w:sz w:val="28"/>
          <w:szCs w:val="28"/>
        </w:rPr>
        <w:t>Усть-Куломский</w:t>
      </w:r>
      <w:r w:rsidRPr="00091A65">
        <w:rPr>
          <w:rFonts w:ascii="Times New Roman" w:hAnsi="Times New Roman" w:cs="Times New Roman"/>
          <w:sz w:val="28"/>
          <w:szCs w:val="28"/>
        </w:rPr>
        <w:t xml:space="preserve">» </w:t>
      </w:r>
      <w:r w:rsidRPr="00091A65">
        <w:rPr>
          <w:rFonts w:ascii="Times New Roman" w:eastAsia="Calibri" w:hAnsi="Times New Roman" w:cs="Times New Roman"/>
          <w:bCs/>
          <w:sz w:val="28"/>
          <w:szCs w:val="28"/>
        </w:rPr>
        <w:t xml:space="preserve">обеспечить проведение районного конкурса в установленные сроки. </w:t>
      </w:r>
    </w:p>
    <w:p w:rsidR="00091A65" w:rsidRPr="00091A65" w:rsidRDefault="00091A65" w:rsidP="009A4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</w:t>
      </w:r>
      <w:r w:rsidR="007E785F">
        <w:rPr>
          <w:rFonts w:ascii="Times New Roman" w:hAnsi="Times New Roman" w:cs="Times New Roman"/>
          <w:sz w:val="28"/>
          <w:szCs w:val="28"/>
        </w:rPr>
        <w:t>возложит</w:t>
      </w:r>
      <w:r w:rsidR="009A4E2A">
        <w:rPr>
          <w:rFonts w:ascii="Times New Roman" w:hAnsi="Times New Roman" w:cs="Times New Roman"/>
          <w:sz w:val="28"/>
          <w:szCs w:val="28"/>
        </w:rPr>
        <w:t>ь</w:t>
      </w:r>
      <w:r w:rsidR="007E785F">
        <w:rPr>
          <w:rFonts w:ascii="Times New Roman" w:hAnsi="Times New Roman" w:cs="Times New Roman"/>
          <w:sz w:val="28"/>
          <w:szCs w:val="28"/>
        </w:rPr>
        <w:t xml:space="preserve"> на заместителя руководителя администрации </w:t>
      </w:r>
      <w:r w:rsidR="007E785F" w:rsidRPr="00091A65">
        <w:rPr>
          <w:rFonts w:ascii="Times New Roman" w:hAnsi="Times New Roman" w:cs="Times New Roman"/>
          <w:sz w:val="28"/>
          <w:szCs w:val="28"/>
        </w:rPr>
        <w:t>муниципального района «Усть-Куломский»</w:t>
      </w:r>
      <w:proofErr w:type="spellStart"/>
      <w:r w:rsidR="007E785F">
        <w:rPr>
          <w:rFonts w:ascii="Times New Roman" w:hAnsi="Times New Roman" w:cs="Times New Roman"/>
          <w:sz w:val="28"/>
          <w:szCs w:val="28"/>
        </w:rPr>
        <w:t>Чаланову</w:t>
      </w:r>
      <w:proofErr w:type="spellEnd"/>
      <w:r w:rsidR="007E785F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091A65" w:rsidRPr="00091A65" w:rsidRDefault="00091A65" w:rsidP="009A4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</w:t>
      </w:r>
      <w:r w:rsidR="00E63F6C">
        <w:rPr>
          <w:rFonts w:ascii="Times New Roman" w:hAnsi="Times New Roman" w:cs="Times New Roman"/>
          <w:sz w:val="28"/>
          <w:szCs w:val="28"/>
        </w:rPr>
        <w:t>я его обнародования на информационном стенде администрации МР «Усть-Куломский».</w:t>
      </w:r>
    </w:p>
    <w:p w:rsidR="00091A65" w:rsidRPr="00091A65" w:rsidRDefault="00091A65" w:rsidP="00091A6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739C0" w:rsidRDefault="002739C0" w:rsidP="00091A65">
      <w:pPr>
        <w:pStyle w:val="a4"/>
        <w:tabs>
          <w:tab w:val="left" w:pos="993"/>
        </w:tabs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A4E2A">
        <w:rPr>
          <w:rFonts w:ascii="Times New Roman" w:hAnsi="Times New Roman" w:cs="Times New Roman"/>
          <w:sz w:val="28"/>
          <w:szCs w:val="28"/>
        </w:rPr>
        <w:t>МР</w:t>
      </w:r>
      <w:r w:rsidR="00091A65" w:rsidRPr="00091A65">
        <w:rPr>
          <w:rFonts w:ascii="Times New Roman" w:hAnsi="Times New Roman" w:cs="Times New Roman"/>
          <w:sz w:val="28"/>
          <w:szCs w:val="28"/>
        </w:rPr>
        <w:t xml:space="preserve"> «</w:t>
      </w:r>
      <w:r w:rsidR="001361E2">
        <w:rPr>
          <w:rFonts w:ascii="Times New Roman" w:hAnsi="Times New Roman" w:cs="Times New Roman"/>
          <w:sz w:val="28"/>
          <w:szCs w:val="28"/>
        </w:rPr>
        <w:t>Усть-Куломский</w:t>
      </w:r>
      <w:r w:rsidR="00091A65" w:rsidRPr="00091A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2739C0" w:rsidRDefault="002739C0" w:rsidP="00091A65">
      <w:pPr>
        <w:pStyle w:val="a4"/>
        <w:tabs>
          <w:tab w:val="left" w:pos="993"/>
        </w:tabs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района    С.В.Рубан</w:t>
      </w:r>
    </w:p>
    <w:p w:rsidR="009A4E2A" w:rsidRDefault="009A4E2A" w:rsidP="0028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8652E" w:rsidRPr="0028652E" w:rsidRDefault="00E63F6C" w:rsidP="0028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</w:t>
      </w:r>
      <w:r w:rsidR="0028652E">
        <w:rPr>
          <w:rFonts w:ascii="Times New Roman" w:eastAsia="Times New Roman" w:hAnsi="Times New Roman" w:cs="Times New Roman"/>
          <w:sz w:val="20"/>
          <w:szCs w:val="20"/>
        </w:rPr>
        <w:t xml:space="preserve">.М. </w:t>
      </w:r>
      <w:proofErr w:type="spellStart"/>
      <w:r w:rsidR="0028652E">
        <w:rPr>
          <w:rFonts w:ascii="Times New Roman" w:eastAsia="Times New Roman" w:hAnsi="Times New Roman" w:cs="Times New Roman"/>
          <w:sz w:val="20"/>
          <w:szCs w:val="20"/>
        </w:rPr>
        <w:t>Чисталева</w:t>
      </w:r>
      <w:proofErr w:type="spellEnd"/>
    </w:p>
    <w:p w:rsidR="002739C0" w:rsidRDefault="0028652E" w:rsidP="0028652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zh-CN"/>
        </w:rPr>
      </w:pPr>
      <w:r w:rsidRPr="0028652E">
        <w:rPr>
          <w:rFonts w:ascii="Times New Roman" w:eastAsia="Times New Roman" w:hAnsi="Times New Roman" w:cs="Times New Roman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z w:val="20"/>
          <w:szCs w:val="20"/>
        </w:rPr>
        <w:t>4720</w:t>
      </w:r>
      <w:r w:rsidR="002739C0">
        <w:rPr>
          <w:rFonts w:ascii="Times New Roman" w:hAnsi="Times New Roman" w:cs="Times New Roman"/>
          <w:sz w:val="28"/>
          <w:szCs w:val="28"/>
        </w:rPr>
        <w:br w:type="page"/>
      </w:r>
    </w:p>
    <w:p w:rsidR="00091A65" w:rsidRPr="00091A65" w:rsidRDefault="007E785F" w:rsidP="00091A65">
      <w:pPr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091A65" w:rsidRPr="00091A65" w:rsidRDefault="00091A65" w:rsidP="00091A65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постановлени</w:t>
      </w:r>
      <w:r w:rsidR="00E04392">
        <w:rPr>
          <w:rFonts w:ascii="Times New Roman" w:hAnsi="Times New Roman" w:cs="Times New Roman"/>
          <w:sz w:val="28"/>
          <w:szCs w:val="28"/>
        </w:rPr>
        <w:t>ем</w:t>
      </w:r>
      <w:r w:rsidRPr="00091A6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091A65" w:rsidRPr="00091A65" w:rsidRDefault="00091A65" w:rsidP="00091A65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1361E2">
        <w:rPr>
          <w:rFonts w:ascii="Times New Roman" w:hAnsi="Times New Roman" w:cs="Times New Roman"/>
          <w:sz w:val="28"/>
          <w:szCs w:val="28"/>
        </w:rPr>
        <w:t>Усть-Куломский</w:t>
      </w:r>
      <w:r w:rsidRPr="00091A6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91A65" w:rsidRPr="00091A65" w:rsidRDefault="00091A65" w:rsidP="00091A65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от </w:t>
      </w:r>
      <w:r w:rsidR="009A4E2A">
        <w:rPr>
          <w:rFonts w:ascii="Times New Roman" w:hAnsi="Times New Roman" w:cs="Times New Roman"/>
          <w:sz w:val="28"/>
          <w:szCs w:val="28"/>
        </w:rPr>
        <w:t>02</w:t>
      </w:r>
      <w:r w:rsidR="00BE534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091A65">
        <w:rPr>
          <w:rFonts w:ascii="Times New Roman" w:hAnsi="Times New Roman" w:cs="Times New Roman"/>
          <w:sz w:val="28"/>
          <w:szCs w:val="28"/>
        </w:rPr>
        <w:t xml:space="preserve">2023 года № </w:t>
      </w:r>
      <w:r w:rsidR="009A4E2A">
        <w:rPr>
          <w:rFonts w:ascii="Times New Roman" w:hAnsi="Times New Roman" w:cs="Times New Roman"/>
          <w:sz w:val="28"/>
          <w:szCs w:val="28"/>
        </w:rPr>
        <w:t>1456</w:t>
      </w:r>
    </w:p>
    <w:p w:rsidR="007E785F" w:rsidRPr="00091A65" w:rsidRDefault="00E04392" w:rsidP="007E785F">
      <w:pPr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E785F" w:rsidRPr="00091A65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91A65" w:rsidRPr="00091A65" w:rsidRDefault="00091A65" w:rsidP="00091A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A65" w:rsidRPr="00091A65" w:rsidRDefault="00091A65" w:rsidP="00091A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A65" w:rsidRPr="00091A65" w:rsidRDefault="00091A65" w:rsidP="00091A65">
      <w:pPr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91A65" w:rsidRPr="00091A65" w:rsidRDefault="00091A65" w:rsidP="00091A65">
      <w:pPr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 xml:space="preserve">о проведении районного конкурса «Лучший </w:t>
      </w:r>
      <w:proofErr w:type="spellStart"/>
      <w:r w:rsidRPr="00091A65">
        <w:rPr>
          <w:rFonts w:ascii="Times New Roman" w:hAnsi="Times New Roman" w:cs="Times New Roman"/>
          <w:b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b/>
          <w:sz w:val="28"/>
          <w:szCs w:val="28"/>
        </w:rPr>
        <w:t xml:space="preserve"> - 2023»</w:t>
      </w:r>
    </w:p>
    <w:p w:rsidR="00091A65" w:rsidRPr="00091A65" w:rsidRDefault="00091A65" w:rsidP="00091A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A65" w:rsidRPr="00091A65" w:rsidRDefault="00091A65" w:rsidP="00091A65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1361E2" w:rsidRDefault="00091A65" w:rsidP="001361E2">
      <w:pPr>
        <w:pStyle w:val="a4"/>
        <w:numPr>
          <w:ilvl w:val="1"/>
          <w:numId w:val="7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и проведения районного конкурса 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– 2023» (далее – Конкурс).</w:t>
      </w:r>
    </w:p>
    <w:p w:rsidR="00C57698" w:rsidRDefault="00091A65" w:rsidP="00C57698">
      <w:pPr>
        <w:pStyle w:val="a4"/>
        <w:numPr>
          <w:ilvl w:val="1"/>
          <w:numId w:val="7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E2">
        <w:rPr>
          <w:rFonts w:ascii="Times New Roman" w:hAnsi="Times New Roman" w:cs="Times New Roman"/>
          <w:sz w:val="28"/>
          <w:szCs w:val="28"/>
        </w:rPr>
        <w:t>Конкурс проводится 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</w:t>
      </w:r>
      <w:r w:rsidR="0028652E">
        <w:rPr>
          <w:rFonts w:ascii="Times New Roman" w:hAnsi="Times New Roman" w:cs="Times New Roman"/>
          <w:sz w:val="28"/>
          <w:szCs w:val="28"/>
        </w:rPr>
        <w:t xml:space="preserve">, </w:t>
      </w:r>
      <w:r w:rsidR="0028652E" w:rsidRPr="00091A65">
        <w:rPr>
          <w:rFonts w:ascii="Times New Roman" w:hAnsi="Times New Roman" w:cs="Times New Roman"/>
          <w:sz w:val="28"/>
          <w:szCs w:val="28"/>
        </w:rPr>
        <w:t>Федеральн</w:t>
      </w:r>
      <w:r w:rsidR="0028652E">
        <w:rPr>
          <w:rFonts w:ascii="Times New Roman" w:hAnsi="Times New Roman" w:cs="Times New Roman"/>
          <w:sz w:val="28"/>
          <w:szCs w:val="28"/>
        </w:rPr>
        <w:t>ым</w:t>
      </w:r>
      <w:r w:rsidR="0028652E" w:rsidRPr="00091A6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8652E">
        <w:rPr>
          <w:rFonts w:ascii="Times New Roman" w:hAnsi="Times New Roman" w:cs="Times New Roman"/>
          <w:sz w:val="28"/>
          <w:szCs w:val="28"/>
        </w:rPr>
        <w:t>ом</w:t>
      </w:r>
      <w:r w:rsidR="0028652E" w:rsidRPr="00091A65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1361E2">
        <w:rPr>
          <w:rFonts w:ascii="Times New Roman" w:hAnsi="Times New Roman" w:cs="Times New Roman"/>
          <w:sz w:val="28"/>
          <w:szCs w:val="28"/>
        </w:rPr>
        <w:t>.</w:t>
      </w:r>
    </w:p>
    <w:p w:rsidR="00C57698" w:rsidRDefault="00091A65" w:rsidP="00C57698">
      <w:pPr>
        <w:pStyle w:val="a4"/>
        <w:numPr>
          <w:ilvl w:val="1"/>
          <w:numId w:val="7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7698">
        <w:rPr>
          <w:rFonts w:ascii="Times New Roman" w:hAnsi="Times New Roman" w:cs="Times New Roman"/>
          <w:sz w:val="28"/>
          <w:szCs w:val="28"/>
        </w:rPr>
        <w:t>Конкурс проводится в целях повышения мотивации профессиональной деятельности специалистов органов местного самоуправления и муниципальных учреждений, работающих в социальных сетях, занимающихся созданием и развитием официальных сообществ (групп) в социальных сетях информационно-коммуникационной сети Интернет.</w:t>
      </w:r>
    </w:p>
    <w:p w:rsidR="00C57698" w:rsidRDefault="00091A65" w:rsidP="00C57698">
      <w:pPr>
        <w:pStyle w:val="a4"/>
        <w:numPr>
          <w:ilvl w:val="1"/>
          <w:numId w:val="7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7698">
        <w:rPr>
          <w:rFonts w:ascii="Times New Roman" w:hAnsi="Times New Roman" w:cs="Times New Roman"/>
          <w:sz w:val="28"/>
          <w:szCs w:val="28"/>
        </w:rPr>
        <w:t>Организатором Конкурса является администрация муниципального района «</w:t>
      </w:r>
      <w:r w:rsidR="00E12BE0" w:rsidRPr="00C57698">
        <w:rPr>
          <w:rFonts w:ascii="Times New Roman" w:hAnsi="Times New Roman" w:cs="Times New Roman"/>
          <w:sz w:val="28"/>
          <w:szCs w:val="28"/>
        </w:rPr>
        <w:t>Усть-Куломский</w:t>
      </w:r>
      <w:r w:rsidRPr="00C57698">
        <w:rPr>
          <w:rFonts w:ascii="Times New Roman" w:hAnsi="Times New Roman" w:cs="Times New Roman"/>
          <w:sz w:val="28"/>
          <w:szCs w:val="28"/>
        </w:rPr>
        <w:t>».</w:t>
      </w:r>
    </w:p>
    <w:p w:rsidR="00C57698" w:rsidRPr="00282E1A" w:rsidRDefault="00C57698" w:rsidP="00282E1A">
      <w:pPr>
        <w:pStyle w:val="a4"/>
        <w:numPr>
          <w:ilvl w:val="1"/>
          <w:numId w:val="7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7698">
        <w:rPr>
          <w:rFonts w:ascii="Times New Roman" w:hAnsi="Times New Roman" w:cs="Times New Roman"/>
          <w:sz w:val="28"/>
          <w:szCs w:val="28"/>
        </w:rPr>
        <w:t>Организатором конкурса определяются сроки приема и рассмотрения документов, а также подведения его итогов. Организатором конкурса не позднее</w:t>
      </w:r>
      <w:r w:rsidR="00E04392">
        <w:rPr>
          <w:rFonts w:ascii="Times New Roman" w:hAnsi="Times New Roman" w:cs="Times New Roman"/>
          <w:sz w:val="28"/>
          <w:szCs w:val="28"/>
        </w:rPr>
        <w:t xml:space="preserve">, </w:t>
      </w:r>
      <w:r w:rsidRPr="00C57698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E04392">
        <w:rPr>
          <w:rFonts w:ascii="Times New Roman" w:hAnsi="Times New Roman" w:cs="Times New Roman"/>
          <w:sz w:val="28"/>
          <w:szCs w:val="28"/>
        </w:rPr>
        <w:t>3 дня</w:t>
      </w:r>
      <w:r w:rsidRPr="00C57698">
        <w:rPr>
          <w:rFonts w:ascii="Times New Roman" w:hAnsi="Times New Roman" w:cs="Times New Roman"/>
          <w:sz w:val="28"/>
          <w:szCs w:val="28"/>
        </w:rPr>
        <w:t xml:space="preserve"> до начала его проведения </w:t>
      </w:r>
      <w:r w:rsidR="00E04392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E04392" w:rsidRPr="00282E1A">
        <w:rPr>
          <w:rFonts w:ascii="Times New Roman" w:hAnsi="Times New Roman" w:cs="Times New Roman"/>
          <w:sz w:val="28"/>
          <w:szCs w:val="28"/>
        </w:rPr>
        <w:t>информаци</w:t>
      </w:r>
      <w:r w:rsidR="00E04392">
        <w:rPr>
          <w:rFonts w:ascii="Times New Roman" w:hAnsi="Times New Roman" w:cs="Times New Roman"/>
          <w:sz w:val="28"/>
          <w:szCs w:val="28"/>
        </w:rPr>
        <w:t>я</w:t>
      </w:r>
      <w:r w:rsidR="00E04392" w:rsidRPr="00282E1A">
        <w:rPr>
          <w:rFonts w:ascii="Times New Roman" w:hAnsi="Times New Roman" w:cs="Times New Roman"/>
          <w:sz w:val="28"/>
          <w:szCs w:val="28"/>
        </w:rPr>
        <w:t xml:space="preserve"> на официальн</w:t>
      </w:r>
      <w:r w:rsidR="00E04392">
        <w:rPr>
          <w:rFonts w:ascii="Times New Roman" w:hAnsi="Times New Roman" w:cs="Times New Roman"/>
          <w:sz w:val="28"/>
          <w:szCs w:val="28"/>
        </w:rPr>
        <w:t>ом</w:t>
      </w:r>
      <w:r w:rsidR="00E04392" w:rsidRPr="00282E1A">
        <w:rPr>
          <w:rFonts w:ascii="Times New Roman" w:hAnsi="Times New Roman" w:cs="Times New Roman"/>
          <w:sz w:val="28"/>
          <w:szCs w:val="28"/>
        </w:rPr>
        <w:t xml:space="preserve"> сайт</w:t>
      </w:r>
      <w:r w:rsidR="00E04392">
        <w:rPr>
          <w:rFonts w:ascii="Times New Roman" w:hAnsi="Times New Roman" w:cs="Times New Roman"/>
          <w:sz w:val="28"/>
          <w:szCs w:val="28"/>
        </w:rPr>
        <w:t>е</w:t>
      </w:r>
      <w:r w:rsidR="00E04392" w:rsidRPr="00282E1A">
        <w:rPr>
          <w:rFonts w:ascii="Times New Roman" w:hAnsi="Times New Roman" w:cs="Times New Roman"/>
          <w:sz w:val="28"/>
          <w:szCs w:val="28"/>
        </w:rPr>
        <w:t xml:space="preserve"> организатора конкурса </w:t>
      </w:r>
      <w:r w:rsidRPr="00C57698">
        <w:rPr>
          <w:rFonts w:ascii="Times New Roman" w:hAnsi="Times New Roman" w:cs="Times New Roman"/>
          <w:sz w:val="28"/>
          <w:szCs w:val="28"/>
        </w:rPr>
        <w:t>о сроках проведения конкурса, с приглашением принять участие в конкурсе и мероприятии по подведению его итогов.</w:t>
      </w:r>
    </w:p>
    <w:p w:rsidR="00282E1A" w:rsidRDefault="00C57698" w:rsidP="001361E2">
      <w:pPr>
        <w:pStyle w:val="a4"/>
        <w:numPr>
          <w:ilvl w:val="1"/>
          <w:numId w:val="7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E1A">
        <w:rPr>
          <w:rFonts w:ascii="Times New Roman" w:hAnsi="Times New Roman" w:cs="Times New Roman"/>
          <w:sz w:val="28"/>
          <w:szCs w:val="28"/>
        </w:rPr>
        <w:t>Участники конкурса информируются о его результатах посредством размещения в срок не позднее 10 рабочих дней со дня проведения мероприятия по подведению итогов конкурса информации на официальн</w:t>
      </w:r>
      <w:r w:rsidR="00E04392">
        <w:rPr>
          <w:rFonts w:ascii="Times New Roman" w:hAnsi="Times New Roman" w:cs="Times New Roman"/>
          <w:sz w:val="28"/>
          <w:szCs w:val="28"/>
        </w:rPr>
        <w:t>ом</w:t>
      </w:r>
      <w:r w:rsidRPr="00282E1A">
        <w:rPr>
          <w:rFonts w:ascii="Times New Roman" w:hAnsi="Times New Roman" w:cs="Times New Roman"/>
          <w:sz w:val="28"/>
          <w:szCs w:val="28"/>
        </w:rPr>
        <w:t xml:space="preserve"> сайт</w:t>
      </w:r>
      <w:r w:rsidR="00E04392">
        <w:rPr>
          <w:rFonts w:ascii="Times New Roman" w:hAnsi="Times New Roman" w:cs="Times New Roman"/>
          <w:sz w:val="28"/>
          <w:szCs w:val="28"/>
        </w:rPr>
        <w:t>е</w:t>
      </w:r>
      <w:r w:rsidRPr="00282E1A">
        <w:rPr>
          <w:rFonts w:ascii="Times New Roman" w:hAnsi="Times New Roman" w:cs="Times New Roman"/>
          <w:sz w:val="28"/>
          <w:szCs w:val="28"/>
        </w:rPr>
        <w:t xml:space="preserve"> организатора конкурса</w:t>
      </w:r>
      <w:r w:rsidR="00282E1A">
        <w:rPr>
          <w:rFonts w:ascii="Times New Roman" w:hAnsi="Times New Roman" w:cs="Times New Roman"/>
          <w:sz w:val="28"/>
          <w:szCs w:val="28"/>
        </w:rPr>
        <w:t>.</w:t>
      </w:r>
    </w:p>
    <w:p w:rsidR="00091A65" w:rsidRPr="00282E1A" w:rsidRDefault="00091A65" w:rsidP="001361E2">
      <w:pPr>
        <w:pStyle w:val="a4"/>
        <w:numPr>
          <w:ilvl w:val="1"/>
          <w:numId w:val="7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E1A">
        <w:rPr>
          <w:rFonts w:ascii="Times New Roman" w:hAnsi="Times New Roman" w:cs="Times New Roman"/>
          <w:sz w:val="28"/>
          <w:szCs w:val="28"/>
        </w:rPr>
        <w:t xml:space="preserve">Организационно-техническое обеспечение проведения Конкурса, деятельность конкурсной комиссии и размещение информации о Конкурсе в </w:t>
      </w:r>
      <w:r w:rsidRPr="00282E1A">
        <w:rPr>
          <w:rFonts w:ascii="Times New Roman" w:hAnsi="Times New Roman" w:cs="Times New Roman"/>
          <w:sz w:val="28"/>
          <w:szCs w:val="28"/>
        </w:rPr>
        <w:lastRenderedPageBreak/>
        <w:t xml:space="preserve">открытых источниках в сети Интернет осуществляет </w:t>
      </w:r>
      <w:r w:rsidR="00E12BE0" w:rsidRPr="00282E1A">
        <w:rPr>
          <w:rFonts w:ascii="Times New Roman" w:hAnsi="Times New Roman" w:cs="Times New Roman"/>
          <w:sz w:val="28"/>
          <w:szCs w:val="28"/>
        </w:rPr>
        <w:t>организационный отдел</w:t>
      </w:r>
      <w:r w:rsidRPr="00282E1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r w:rsidR="00E12BE0" w:rsidRPr="00282E1A">
        <w:rPr>
          <w:rFonts w:ascii="Times New Roman" w:hAnsi="Times New Roman" w:cs="Times New Roman"/>
          <w:sz w:val="28"/>
          <w:szCs w:val="28"/>
        </w:rPr>
        <w:t>Усть-Куломский</w:t>
      </w:r>
      <w:r w:rsidRPr="00282E1A">
        <w:rPr>
          <w:rFonts w:ascii="Times New Roman" w:hAnsi="Times New Roman" w:cs="Times New Roman"/>
          <w:sz w:val="28"/>
          <w:szCs w:val="28"/>
        </w:rPr>
        <w:t>»</w:t>
      </w:r>
      <w:r w:rsidR="00E04392">
        <w:rPr>
          <w:rFonts w:ascii="Times New Roman" w:hAnsi="Times New Roman" w:cs="Times New Roman"/>
          <w:sz w:val="28"/>
          <w:szCs w:val="28"/>
        </w:rPr>
        <w:t>.</w:t>
      </w:r>
    </w:p>
    <w:p w:rsidR="00091A65" w:rsidRPr="00091A65" w:rsidRDefault="00091A65" w:rsidP="001361E2">
      <w:pPr>
        <w:pStyle w:val="a4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2BE0" w:rsidRDefault="00091A65" w:rsidP="00E12BE0">
      <w:pPr>
        <w:pStyle w:val="a4"/>
        <w:numPr>
          <w:ilvl w:val="0"/>
          <w:numId w:val="10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Участники и номинации Конкурса</w:t>
      </w:r>
    </w:p>
    <w:p w:rsidR="00E12BE0" w:rsidRDefault="00E12BE0" w:rsidP="00E12BE0">
      <w:pPr>
        <w:pStyle w:val="a4"/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12BE0" w:rsidRDefault="00E12BE0" w:rsidP="00E12BE0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091A65" w:rsidRPr="00E12BE0">
        <w:rPr>
          <w:rFonts w:ascii="Times New Roman" w:hAnsi="Times New Roman" w:cs="Times New Roman"/>
          <w:sz w:val="28"/>
          <w:szCs w:val="28"/>
        </w:rPr>
        <w:t>Участники конкурса –  сотрудники органов местного самоуправления и муниципальных учреждений на территории муниципального района «</w:t>
      </w:r>
      <w:r w:rsidR="0064471C">
        <w:rPr>
          <w:rFonts w:ascii="Times New Roman" w:hAnsi="Times New Roman" w:cs="Times New Roman"/>
          <w:sz w:val="28"/>
          <w:szCs w:val="28"/>
        </w:rPr>
        <w:t>Усть-Куломский</w:t>
      </w:r>
      <w:r w:rsidR="002739C0">
        <w:rPr>
          <w:rFonts w:ascii="Times New Roman" w:hAnsi="Times New Roman" w:cs="Times New Roman"/>
          <w:sz w:val="28"/>
          <w:szCs w:val="28"/>
        </w:rPr>
        <w:t xml:space="preserve">», отвечающие за </w:t>
      </w:r>
      <w:r w:rsidR="00091A65" w:rsidRPr="00E12BE0">
        <w:rPr>
          <w:rFonts w:ascii="Times New Roman" w:hAnsi="Times New Roman" w:cs="Times New Roman"/>
          <w:sz w:val="28"/>
          <w:szCs w:val="28"/>
        </w:rPr>
        <w:t>ведение официальных сообществ в социальной сети «</w:t>
      </w:r>
      <w:proofErr w:type="spellStart"/>
      <w:r w:rsidR="00091A65" w:rsidRPr="00E12BE0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091A65" w:rsidRPr="00E12BE0">
        <w:rPr>
          <w:rFonts w:ascii="Times New Roman" w:hAnsi="Times New Roman" w:cs="Times New Roman"/>
          <w:sz w:val="28"/>
          <w:szCs w:val="28"/>
        </w:rPr>
        <w:t>».</w:t>
      </w:r>
    </w:p>
    <w:p w:rsidR="00091A65" w:rsidRPr="00E12BE0" w:rsidRDefault="00E12BE0" w:rsidP="00E12BE0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 </w:t>
      </w:r>
      <w:r w:rsidR="00091A65" w:rsidRPr="00E12BE0">
        <w:rPr>
          <w:rFonts w:ascii="Times New Roman" w:hAnsi="Times New Roman" w:cs="Times New Roman"/>
          <w:sz w:val="28"/>
          <w:szCs w:val="28"/>
        </w:rPr>
        <w:t>Конкурс проводится по следующим номинациям:</w:t>
      </w:r>
    </w:p>
    <w:p w:rsidR="00091A65" w:rsidRPr="00091A65" w:rsidRDefault="00091A65" w:rsidP="00091A65">
      <w:pPr>
        <w:pStyle w:val="a4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- 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поселения»;</w:t>
      </w:r>
    </w:p>
    <w:p w:rsidR="00091A65" w:rsidRPr="00091A65" w:rsidRDefault="00091A65" w:rsidP="00091A65">
      <w:pPr>
        <w:pStyle w:val="a4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- 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учреждения»; </w:t>
      </w:r>
    </w:p>
    <w:p w:rsidR="00091A65" w:rsidRPr="00091A65" w:rsidRDefault="00091A65" w:rsidP="00091A65">
      <w:pPr>
        <w:pStyle w:val="a4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- 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учреждения культуры»; </w:t>
      </w:r>
    </w:p>
    <w:p w:rsidR="00091A65" w:rsidRPr="00091A65" w:rsidRDefault="00091A65" w:rsidP="00091A65">
      <w:pPr>
        <w:pStyle w:val="a4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- 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учреждения спорта». </w:t>
      </w:r>
    </w:p>
    <w:p w:rsidR="00091A65" w:rsidRPr="00091A65" w:rsidRDefault="00091A65" w:rsidP="00091A65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3. Сроки проведения Конкурса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3.1. Конкурс проводится с </w:t>
      </w:r>
      <w:r w:rsidR="002739C0">
        <w:rPr>
          <w:rFonts w:ascii="Times New Roman" w:hAnsi="Times New Roman" w:cs="Times New Roman"/>
          <w:sz w:val="28"/>
          <w:szCs w:val="28"/>
        </w:rPr>
        <w:t>0</w:t>
      </w:r>
      <w:r w:rsidR="00282E1A">
        <w:rPr>
          <w:rFonts w:ascii="Times New Roman" w:hAnsi="Times New Roman" w:cs="Times New Roman"/>
          <w:sz w:val="28"/>
          <w:szCs w:val="28"/>
        </w:rPr>
        <w:t>9</w:t>
      </w:r>
      <w:r w:rsidR="002739C0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 по </w:t>
      </w:r>
      <w:r w:rsidR="00C609AA">
        <w:rPr>
          <w:rFonts w:ascii="Times New Roman" w:hAnsi="Times New Roman" w:cs="Times New Roman"/>
          <w:sz w:val="28"/>
          <w:szCs w:val="28"/>
        </w:rPr>
        <w:t>14 ноября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3.2. Прием заявок от кандидатов в адрес конкурсной комиссии осуществляется с </w:t>
      </w:r>
      <w:r w:rsidR="002739C0">
        <w:rPr>
          <w:rFonts w:ascii="Times New Roman" w:hAnsi="Times New Roman" w:cs="Times New Roman"/>
          <w:sz w:val="28"/>
          <w:szCs w:val="28"/>
        </w:rPr>
        <w:t>0</w:t>
      </w:r>
      <w:r w:rsidR="00282E1A">
        <w:rPr>
          <w:rFonts w:ascii="Times New Roman" w:hAnsi="Times New Roman" w:cs="Times New Roman"/>
          <w:sz w:val="28"/>
          <w:szCs w:val="28"/>
        </w:rPr>
        <w:t>9</w:t>
      </w:r>
      <w:r w:rsidR="002739C0">
        <w:rPr>
          <w:rFonts w:ascii="Times New Roman" w:hAnsi="Times New Roman" w:cs="Times New Roman"/>
          <w:sz w:val="28"/>
          <w:szCs w:val="28"/>
        </w:rPr>
        <w:t>октября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по </w:t>
      </w:r>
      <w:r w:rsidR="00282E1A">
        <w:rPr>
          <w:rFonts w:ascii="Times New Roman" w:hAnsi="Times New Roman" w:cs="Times New Roman"/>
          <w:sz w:val="28"/>
          <w:szCs w:val="28"/>
        </w:rPr>
        <w:t>23</w:t>
      </w:r>
      <w:r w:rsidR="00C609AA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3.3. Оценка работы кандидатов в соответствующих направлениях проводится с </w:t>
      </w:r>
      <w:r w:rsidR="00282E1A">
        <w:rPr>
          <w:rFonts w:ascii="Times New Roman" w:hAnsi="Times New Roman" w:cs="Times New Roman"/>
          <w:sz w:val="28"/>
          <w:szCs w:val="28"/>
        </w:rPr>
        <w:t>24</w:t>
      </w:r>
      <w:r w:rsidR="00C609AA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по </w:t>
      </w:r>
      <w:r w:rsidR="00C609AA">
        <w:rPr>
          <w:rFonts w:ascii="Times New Roman" w:hAnsi="Times New Roman" w:cs="Times New Roman"/>
          <w:sz w:val="28"/>
          <w:szCs w:val="28"/>
        </w:rPr>
        <w:t>07 ноября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091A65" w:rsidRDefault="00091A65" w:rsidP="00091A65">
      <w:pPr>
        <w:pStyle w:val="a4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3.4. Итоги Конкурса подводятся не позднее </w:t>
      </w:r>
      <w:r w:rsidR="00C609AA">
        <w:rPr>
          <w:rFonts w:ascii="Times New Roman" w:hAnsi="Times New Roman" w:cs="Times New Roman"/>
          <w:sz w:val="28"/>
          <w:szCs w:val="28"/>
        </w:rPr>
        <w:t>14 ноября</w:t>
      </w:r>
      <w:r w:rsidRPr="00091A65">
        <w:rPr>
          <w:rFonts w:ascii="Times New Roman" w:hAnsi="Times New Roman" w:cs="Times New Roman"/>
          <w:sz w:val="28"/>
          <w:szCs w:val="28"/>
        </w:rPr>
        <w:t xml:space="preserve"> 2023 года. </w:t>
      </w:r>
    </w:p>
    <w:p w:rsidR="00091A65" w:rsidRPr="00091A65" w:rsidRDefault="00091A65" w:rsidP="00091A65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4. Условия участия в Конкурсе</w:t>
      </w:r>
    </w:p>
    <w:p w:rsidR="00091A65" w:rsidRPr="00091A65" w:rsidRDefault="00091A65" w:rsidP="00091A65">
      <w:pPr>
        <w:pStyle w:val="a4"/>
        <w:tabs>
          <w:tab w:val="left" w:pos="345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4.1. Конкурс проводится для сообществ (групп) в социальных сетях «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>».</w:t>
      </w:r>
    </w:p>
    <w:p w:rsidR="00091A65" w:rsidRPr="00091A65" w:rsidRDefault="00091A65" w:rsidP="00091A65">
      <w:pPr>
        <w:pStyle w:val="a4"/>
        <w:tabs>
          <w:tab w:val="left" w:pos="345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4.2. Сообщество (группа) может быть номинировано на участие в Конкурсе администратором группы.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4.3. Прием заявок осуществляется в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Яндекс-форме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по ссылке: </w:t>
      </w:r>
      <w:hyperlink r:id="rId6" w:history="1">
        <w:r w:rsidR="003C4DF1" w:rsidRPr="006C731E">
          <w:rPr>
            <w:rStyle w:val="a3"/>
            <w:rFonts w:ascii="Times New Roman" w:hAnsi="Times New Roman" w:cs="Times New Roman"/>
            <w:sz w:val="28"/>
            <w:szCs w:val="28"/>
          </w:rPr>
          <w:t>https://forms.yandex.ru/u/652000c102848f6ee0e65a9b/</w:t>
        </w:r>
      </w:hyperlink>
      <w:r w:rsidR="003C4DF1">
        <w:rPr>
          <w:rFonts w:ascii="Times New Roman" w:hAnsi="Times New Roman" w:cs="Times New Roman"/>
          <w:sz w:val="28"/>
          <w:szCs w:val="28"/>
        </w:rPr>
        <w:t xml:space="preserve"> </w:t>
      </w:r>
      <w:r w:rsidRPr="003C4DF1">
        <w:rPr>
          <w:rFonts w:ascii="Times New Roman" w:hAnsi="Times New Roman" w:cs="Times New Roman"/>
          <w:sz w:val="28"/>
          <w:szCs w:val="28"/>
        </w:rPr>
        <w:t>.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4.4. В заявке на Конкурс необходимо отразить: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ФИО администратора сообщества (группы);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контактные данные администратора сообщества (группы);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ссылку на администратора сообщества (группы);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ссылку на сообщество (группу), участвующую в Конкурсе;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дату создания сообщества (группы);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количество подписчиков сообщества (группы) на момент подачи заявки и скриншот, подтверждающий указанное в заявке количество лучших материалов, опубликованных в сообществе (группе) с начала текущего года.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4.5. Сообщество (группа), участвующее в Конкурсе, должно отвечать требованиям: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получило отметку «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Госорганизация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>»;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имеет оформление в соответствии с фирменным стилем;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lastRenderedPageBreak/>
        <w:t xml:space="preserve">- регулярно публикует посты (еженедельно не менее </w:t>
      </w:r>
      <w:r w:rsidR="00647E46">
        <w:rPr>
          <w:rFonts w:ascii="Times New Roman" w:hAnsi="Times New Roman" w:cs="Times New Roman"/>
          <w:sz w:val="28"/>
          <w:szCs w:val="28"/>
        </w:rPr>
        <w:t>3</w:t>
      </w:r>
      <w:r w:rsidR="002739C0">
        <w:rPr>
          <w:rFonts w:ascii="Times New Roman" w:hAnsi="Times New Roman" w:cs="Times New Roman"/>
          <w:sz w:val="28"/>
          <w:szCs w:val="28"/>
        </w:rPr>
        <w:t xml:space="preserve"> публикаций</w:t>
      </w:r>
      <w:r w:rsidRPr="00091A65">
        <w:rPr>
          <w:rFonts w:ascii="Times New Roman" w:hAnsi="Times New Roman" w:cs="Times New Roman"/>
          <w:sz w:val="28"/>
          <w:szCs w:val="28"/>
        </w:rPr>
        <w:t>);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- установлены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виджеты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«Сообщить о проблеме», «Высказать мнение»;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содержит информацию об организации, контактные данные;</w:t>
      </w:r>
    </w:p>
    <w:p w:rsidR="00091A65" w:rsidRPr="00091A65" w:rsidRDefault="00091A65" w:rsidP="00091A65">
      <w:pPr>
        <w:pStyle w:val="a4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количество подписчиков не менее 100 человек на дату подачи заявки.</w:t>
      </w:r>
    </w:p>
    <w:p w:rsidR="00091A65" w:rsidRPr="00091A65" w:rsidRDefault="00091A65" w:rsidP="00091A65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5. Конкурсная комиссия</w:t>
      </w:r>
    </w:p>
    <w:p w:rsidR="00091A65" w:rsidRPr="00091A65" w:rsidRDefault="00091A65" w:rsidP="00025AF5">
      <w:pPr>
        <w:pStyle w:val="a4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5.1.Конкурсная комиссия состоит из председателя, секретаря и членов комиссии.</w:t>
      </w:r>
    </w:p>
    <w:p w:rsidR="00091A65" w:rsidRPr="00091A65" w:rsidRDefault="00091A65" w:rsidP="00025AF5">
      <w:pPr>
        <w:pStyle w:val="a4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5.2. Конкурсная комиссия осуществляет следующие функции:</w:t>
      </w:r>
    </w:p>
    <w:p w:rsidR="00091A65" w:rsidRPr="00091A65" w:rsidRDefault="00091A65" w:rsidP="00025AF5">
      <w:pPr>
        <w:pStyle w:val="a4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организует прием заявок кандидатов на участие в Конкурсе;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- осуществляет оценку кандидатов путем присуждения баллов, определяет победителей Конкурса в каждой номинации.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5.3. Регламент работы определяется конкурсной комиссией самостоятельно.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5.4. Заседание конкурсной комиссии правомочно, если в его работе принимает участие более половины от общего числа членов конкурсной комиссии.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5.5. Решение конкурсной комиссии принимается суммированием выставленных баллов каждому кандидату.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5.6. Решения конкурсной комиссии оформляются протоколом и подписываются председателем конкурсной комиссии.</w:t>
      </w:r>
    </w:p>
    <w:p w:rsidR="00091A65" w:rsidRPr="00091A65" w:rsidRDefault="00091A65" w:rsidP="00091A65">
      <w:pPr>
        <w:pStyle w:val="a4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 xml:space="preserve">6. Критерии оценки </w:t>
      </w:r>
      <w:proofErr w:type="spellStart"/>
      <w:r w:rsidRPr="00091A65">
        <w:rPr>
          <w:rFonts w:ascii="Times New Roman" w:hAnsi="Times New Roman" w:cs="Times New Roman"/>
          <w:b/>
          <w:sz w:val="28"/>
          <w:szCs w:val="28"/>
        </w:rPr>
        <w:t>госпабликов</w:t>
      </w:r>
      <w:proofErr w:type="spellEnd"/>
    </w:p>
    <w:p w:rsidR="00091A65" w:rsidRPr="00091A65" w:rsidRDefault="00091A65" w:rsidP="00091A65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6.1. Сообщества (группы), допущенные к участию в Конкурсе, должны принадлежать органам местного самоуправления и муниципальным учреждениям на территории муниципального района «</w:t>
      </w:r>
      <w:r w:rsidR="00025AF5">
        <w:rPr>
          <w:rFonts w:ascii="Times New Roman" w:hAnsi="Times New Roman" w:cs="Times New Roman"/>
          <w:sz w:val="28"/>
          <w:szCs w:val="28"/>
        </w:rPr>
        <w:t>Усть-Куломский</w:t>
      </w:r>
      <w:r w:rsidRPr="00091A65">
        <w:rPr>
          <w:rFonts w:ascii="Times New Roman" w:hAnsi="Times New Roman" w:cs="Times New Roman"/>
          <w:sz w:val="28"/>
          <w:szCs w:val="28"/>
        </w:rPr>
        <w:t>».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 Сообщества (группы) будут оцениваться </w:t>
      </w:r>
      <w:r w:rsidR="00282E1A">
        <w:rPr>
          <w:rFonts w:ascii="Times New Roman" w:hAnsi="Times New Roman" w:cs="Times New Roman"/>
          <w:sz w:val="28"/>
          <w:szCs w:val="28"/>
        </w:rPr>
        <w:t>за последний месяц</w:t>
      </w:r>
      <w:r w:rsidRPr="00091A65">
        <w:rPr>
          <w:rFonts w:ascii="Times New Roman" w:hAnsi="Times New Roman" w:cs="Times New Roman"/>
          <w:sz w:val="28"/>
          <w:szCs w:val="28"/>
        </w:rPr>
        <w:t>по следующим критериям: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6.2.1. </w:t>
      </w:r>
      <w:r w:rsidR="00243FF1">
        <w:rPr>
          <w:rFonts w:ascii="Times New Roman" w:hAnsi="Times New Roman" w:cs="Times New Roman"/>
          <w:sz w:val="28"/>
          <w:szCs w:val="28"/>
        </w:rPr>
        <w:t>Общее</w:t>
      </w:r>
      <w:r w:rsidRPr="00091A65">
        <w:rPr>
          <w:rFonts w:ascii="Times New Roman" w:hAnsi="Times New Roman" w:cs="Times New Roman"/>
          <w:sz w:val="28"/>
          <w:szCs w:val="28"/>
        </w:rPr>
        <w:t xml:space="preserve"> оформление сообщества (описание сообщества, контактные данные, наличие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аватара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>, обложки, фирменного стиля</w:t>
      </w:r>
      <w:r w:rsidR="00243FF1">
        <w:rPr>
          <w:rFonts w:ascii="Times New Roman" w:hAnsi="Times New Roman" w:cs="Times New Roman"/>
          <w:sz w:val="28"/>
          <w:szCs w:val="28"/>
        </w:rPr>
        <w:t xml:space="preserve">, размещены </w:t>
      </w:r>
      <w:proofErr w:type="spellStart"/>
      <w:r w:rsidR="00243FF1">
        <w:rPr>
          <w:rFonts w:ascii="Times New Roman" w:hAnsi="Times New Roman" w:cs="Times New Roman"/>
          <w:sz w:val="28"/>
          <w:szCs w:val="28"/>
        </w:rPr>
        <w:t>виджеты</w:t>
      </w:r>
      <w:proofErr w:type="spellEnd"/>
      <w:r w:rsidR="00243FF1">
        <w:rPr>
          <w:rFonts w:ascii="Times New Roman" w:hAnsi="Times New Roman" w:cs="Times New Roman"/>
          <w:sz w:val="28"/>
          <w:szCs w:val="28"/>
        </w:rPr>
        <w:t xml:space="preserve"> Платформы обратной связи</w:t>
      </w:r>
      <w:r w:rsidRPr="00091A65">
        <w:rPr>
          <w:rFonts w:ascii="Times New Roman" w:hAnsi="Times New Roman" w:cs="Times New Roman"/>
          <w:sz w:val="28"/>
          <w:szCs w:val="28"/>
        </w:rPr>
        <w:t>) – максимально 8 баллов.</w:t>
      </w:r>
    </w:p>
    <w:p w:rsidR="00091A65" w:rsidRPr="00091A65" w:rsidRDefault="00091A65" w:rsidP="00091A65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6.2.2. </w:t>
      </w:r>
      <w:r w:rsidR="00243FF1">
        <w:rPr>
          <w:rFonts w:ascii="Times New Roman" w:hAnsi="Times New Roman" w:cs="Times New Roman"/>
          <w:sz w:val="28"/>
          <w:szCs w:val="28"/>
        </w:rPr>
        <w:t>Ведение сообщества</w:t>
      </w:r>
      <w:r w:rsidRPr="00091A65">
        <w:rPr>
          <w:rFonts w:ascii="Times New Roman" w:hAnsi="Times New Roman" w:cs="Times New Roman"/>
          <w:sz w:val="28"/>
          <w:szCs w:val="28"/>
        </w:rPr>
        <w:t xml:space="preserve"> (</w:t>
      </w:r>
      <w:r w:rsidR="00243FF1">
        <w:rPr>
          <w:rFonts w:ascii="Times New Roman" w:hAnsi="Times New Roman" w:cs="Times New Roman"/>
          <w:sz w:val="28"/>
          <w:szCs w:val="28"/>
        </w:rPr>
        <w:t>оптимальная периодичность публикаций – не менее 3 постов в неделю, адаптация текста под социальные сети, отсутствие ошибок/опечаток в публикациях, наличие рубрик</w:t>
      </w:r>
      <w:r w:rsidRPr="00091A65">
        <w:rPr>
          <w:rFonts w:ascii="Times New Roman" w:hAnsi="Times New Roman" w:cs="Times New Roman"/>
          <w:sz w:val="28"/>
          <w:szCs w:val="28"/>
        </w:rPr>
        <w:t>) – максимально 25 баллов.</w:t>
      </w:r>
    </w:p>
    <w:p w:rsidR="00091A65" w:rsidRPr="00091A65" w:rsidRDefault="00091A65" w:rsidP="00091A65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6.2.3. </w:t>
      </w:r>
      <w:r w:rsidR="00243FF1">
        <w:rPr>
          <w:rFonts w:ascii="Times New Roman" w:hAnsi="Times New Roman" w:cs="Times New Roman"/>
          <w:sz w:val="28"/>
          <w:szCs w:val="28"/>
        </w:rPr>
        <w:t>Уникальность контента (создание собственных видеороликов, графических изображений) - максимально 30 баллов</w:t>
      </w:r>
      <w:r w:rsidRPr="00091A65">
        <w:rPr>
          <w:rFonts w:ascii="Times New Roman" w:hAnsi="Times New Roman" w:cs="Times New Roman"/>
          <w:sz w:val="28"/>
          <w:szCs w:val="28"/>
        </w:rPr>
        <w:t>.</w:t>
      </w:r>
    </w:p>
    <w:p w:rsidR="00091A65" w:rsidRPr="00091A65" w:rsidRDefault="00091A65" w:rsidP="00091A65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6.2.4. </w:t>
      </w:r>
      <w:r w:rsidR="00243FF1">
        <w:rPr>
          <w:rFonts w:ascii="Times New Roman" w:hAnsi="Times New Roman" w:cs="Times New Roman"/>
          <w:sz w:val="28"/>
          <w:szCs w:val="28"/>
        </w:rPr>
        <w:t>Вовлеченность аудитории</w:t>
      </w:r>
      <w:r w:rsidRPr="00091A65">
        <w:rPr>
          <w:rFonts w:ascii="Times New Roman" w:hAnsi="Times New Roman" w:cs="Times New Roman"/>
          <w:sz w:val="28"/>
          <w:szCs w:val="28"/>
        </w:rPr>
        <w:t xml:space="preserve"> – </w:t>
      </w:r>
      <w:r w:rsidR="00243FF1">
        <w:rPr>
          <w:rFonts w:ascii="Times New Roman" w:hAnsi="Times New Roman" w:cs="Times New Roman"/>
          <w:sz w:val="28"/>
          <w:szCs w:val="28"/>
        </w:rPr>
        <w:t xml:space="preserve">(использование </w:t>
      </w:r>
      <w:proofErr w:type="spellStart"/>
      <w:r w:rsidR="00243FF1">
        <w:rPr>
          <w:rFonts w:ascii="Times New Roman" w:hAnsi="Times New Roman" w:cs="Times New Roman"/>
          <w:sz w:val="28"/>
          <w:szCs w:val="28"/>
        </w:rPr>
        <w:t>интерактивов</w:t>
      </w:r>
      <w:proofErr w:type="spellEnd"/>
      <w:r w:rsidR="00243FF1">
        <w:rPr>
          <w:rFonts w:ascii="Times New Roman" w:hAnsi="Times New Roman" w:cs="Times New Roman"/>
          <w:sz w:val="28"/>
          <w:szCs w:val="28"/>
        </w:rPr>
        <w:t xml:space="preserve">: проведение прямых эфиров, трансляций, конкурсов, опросов, </w:t>
      </w:r>
      <w:proofErr w:type="spellStart"/>
      <w:r w:rsidR="00243FF1">
        <w:rPr>
          <w:rFonts w:ascii="Times New Roman" w:hAnsi="Times New Roman" w:cs="Times New Roman"/>
          <w:sz w:val="28"/>
          <w:szCs w:val="28"/>
        </w:rPr>
        <w:t>флешмобов</w:t>
      </w:r>
      <w:proofErr w:type="spellEnd"/>
      <w:r w:rsidR="00243FF1">
        <w:rPr>
          <w:rFonts w:ascii="Times New Roman" w:hAnsi="Times New Roman" w:cs="Times New Roman"/>
          <w:sz w:val="28"/>
          <w:szCs w:val="28"/>
        </w:rPr>
        <w:t>, игр)</w:t>
      </w:r>
      <w:r w:rsidR="00243FF1" w:rsidRPr="00091A65">
        <w:rPr>
          <w:rFonts w:ascii="Times New Roman" w:hAnsi="Times New Roman" w:cs="Times New Roman"/>
          <w:sz w:val="28"/>
          <w:szCs w:val="28"/>
        </w:rPr>
        <w:t xml:space="preserve"> – максимально 10 баллов</w:t>
      </w:r>
      <w:r w:rsidRPr="00091A65">
        <w:rPr>
          <w:rFonts w:ascii="Times New Roman" w:hAnsi="Times New Roman" w:cs="Times New Roman"/>
          <w:sz w:val="28"/>
          <w:szCs w:val="28"/>
        </w:rPr>
        <w:t>.</w:t>
      </w:r>
    </w:p>
    <w:p w:rsidR="00091A65" w:rsidRPr="00091A65" w:rsidRDefault="00091A65" w:rsidP="00091A65">
      <w:pPr>
        <w:pStyle w:val="a4"/>
        <w:spacing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6.2.5. Взаимодействие с подписчиками, обратная связь (</w:t>
      </w:r>
      <w:r w:rsidR="00243FF1">
        <w:rPr>
          <w:rFonts w:ascii="Times New Roman" w:hAnsi="Times New Roman" w:cs="Times New Roman"/>
          <w:sz w:val="28"/>
          <w:szCs w:val="28"/>
        </w:rPr>
        <w:t xml:space="preserve">к публикациям открыты комментарии, в группе открыты личные сообщения, </w:t>
      </w:r>
      <w:r w:rsidRPr="00091A65">
        <w:rPr>
          <w:rFonts w:ascii="Times New Roman" w:hAnsi="Times New Roman" w:cs="Times New Roman"/>
          <w:sz w:val="28"/>
          <w:szCs w:val="28"/>
        </w:rPr>
        <w:t>ответы на комментарии) – максимально 15 баллов.</w:t>
      </w:r>
    </w:p>
    <w:p w:rsidR="00091A65" w:rsidRPr="00091A65" w:rsidRDefault="00091A65" w:rsidP="00091A65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b/>
          <w:sz w:val="28"/>
          <w:szCs w:val="28"/>
        </w:rPr>
        <w:t>7. Подведение итогов Конкурса и награждение победителей</w:t>
      </w:r>
    </w:p>
    <w:p w:rsidR="00091A65" w:rsidRPr="00091A65" w:rsidRDefault="00091A65" w:rsidP="00091A65">
      <w:pPr>
        <w:pStyle w:val="a4"/>
        <w:spacing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7.1.Оценка кандидатов проводится путем суммирования баллов, выставленных по каждому из критериев, указанных в пункте 6.2. настоящего Положения.</w:t>
      </w:r>
    </w:p>
    <w:p w:rsidR="00091A65" w:rsidRPr="00091A65" w:rsidRDefault="00091A65" w:rsidP="00091A65">
      <w:pPr>
        <w:pStyle w:val="a4"/>
        <w:spacing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7.2. Победителем Конкурса в каждой номинации становится кандидат (или кандидаты), набравший наибольшее количество баллов.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7.3. Конкурсная комиссия принимает решение о награждении победителей Конкурса и уведомляет победителей не позднее </w:t>
      </w:r>
      <w:r w:rsidR="00243FF1">
        <w:rPr>
          <w:rFonts w:ascii="Times New Roman" w:hAnsi="Times New Roman" w:cs="Times New Roman"/>
          <w:sz w:val="28"/>
          <w:szCs w:val="28"/>
        </w:rPr>
        <w:t xml:space="preserve">14 ноября </w:t>
      </w:r>
      <w:r w:rsidRPr="00091A65">
        <w:rPr>
          <w:rFonts w:ascii="Times New Roman" w:hAnsi="Times New Roman" w:cs="Times New Roman"/>
          <w:sz w:val="28"/>
          <w:szCs w:val="28"/>
        </w:rPr>
        <w:t>2023 года.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7.4. По итогам Конкурса победители в каждой номинации награждаются памятными призами, дипломами, благодарственными письмами администрации муниципального района «</w:t>
      </w:r>
      <w:r w:rsidR="00025AF5">
        <w:rPr>
          <w:rFonts w:ascii="Times New Roman" w:hAnsi="Times New Roman" w:cs="Times New Roman"/>
          <w:sz w:val="28"/>
          <w:szCs w:val="28"/>
        </w:rPr>
        <w:t>Усть-Куломский»</w:t>
      </w:r>
      <w:r w:rsidRPr="00091A65">
        <w:rPr>
          <w:rFonts w:ascii="Times New Roman" w:hAnsi="Times New Roman" w:cs="Times New Roman"/>
          <w:sz w:val="28"/>
          <w:szCs w:val="28"/>
        </w:rPr>
        <w:t xml:space="preserve"> Республики Коми.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7.5. Результаты Конкурса публикуются путем размещения информации на официальном сайте и в официальном сообществе в социальной сети «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025AF5">
        <w:rPr>
          <w:rFonts w:ascii="Times New Roman" w:hAnsi="Times New Roman" w:cs="Times New Roman"/>
          <w:sz w:val="28"/>
          <w:szCs w:val="28"/>
        </w:rPr>
        <w:t>»</w:t>
      </w:r>
      <w:r w:rsidRPr="00091A6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r w:rsidR="00025AF5">
        <w:rPr>
          <w:rFonts w:ascii="Times New Roman" w:hAnsi="Times New Roman" w:cs="Times New Roman"/>
          <w:sz w:val="28"/>
          <w:szCs w:val="28"/>
        </w:rPr>
        <w:t>Усть-Куломский»</w:t>
      </w:r>
      <w:r w:rsidRPr="00091A65">
        <w:rPr>
          <w:rFonts w:ascii="Times New Roman" w:hAnsi="Times New Roman" w:cs="Times New Roman"/>
          <w:sz w:val="28"/>
          <w:szCs w:val="28"/>
        </w:rPr>
        <w:t>, средствах массовой информации.</w:t>
      </w: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65" w:rsidRPr="00091A65" w:rsidRDefault="009A4E2A" w:rsidP="00091A65">
      <w:pPr>
        <w:spacing w:after="160"/>
        <w:ind w:left="14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bookmarkStart w:id="0" w:name="_GoBack"/>
      <w:bookmarkEnd w:id="0"/>
    </w:p>
    <w:p w:rsidR="00091A65" w:rsidRPr="00091A65" w:rsidRDefault="00E04392" w:rsidP="00091A65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П</w:t>
      </w:r>
      <w:r w:rsidR="00091A65" w:rsidRPr="00091A6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091A65" w:rsidRPr="00091A6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91A65" w:rsidRPr="00091A65" w:rsidRDefault="00091A65" w:rsidP="00091A65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64471C">
        <w:rPr>
          <w:rFonts w:ascii="Times New Roman" w:hAnsi="Times New Roman" w:cs="Times New Roman"/>
          <w:sz w:val="28"/>
          <w:szCs w:val="28"/>
        </w:rPr>
        <w:t>Усть-Куломский</w:t>
      </w:r>
      <w:r w:rsidRPr="00091A6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A4E2A" w:rsidRPr="00091A65" w:rsidRDefault="009A4E2A" w:rsidP="009A4E2A">
      <w:pPr>
        <w:jc w:val="right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02 октября </w:t>
      </w:r>
      <w:r w:rsidRPr="00091A65">
        <w:rPr>
          <w:rFonts w:ascii="Times New Roman" w:hAnsi="Times New Roman" w:cs="Times New Roman"/>
          <w:sz w:val="28"/>
          <w:szCs w:val="28"/>
        </w:rPr>
        <w:t xml:space="preserve">2023 года № </w:t>
      </w:r>
      <w:r>
        <w:rPr>
          <w:rFonts w:ascii="Times New Roman" w:hAnsi="Times New Roman" w:cs="Times New Roman"/>
          <w:sz w:val="28"/>
          <w:szCs w:val="28"/>
        </w:rPr>
        <w:t xml:space="preserve">1456 </w:t>
      </w:r>
    </w:p>
    <w:p w:rsidR="00091A65" w:rsidRDefault="00E04392" w:rsidP="009A4E2A">
      <w:pPr>
        <w:spacing w:after="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91A65">
        <w:rPr>
          <w:rFonts w:ascii="Times New Roman" w:hAnsi="Times New Roman" w:cs="Times New Roman"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04392" w:rsidRPr="00091A65" w:rsidRDefault="00E04392" w:rsidP="00091A65">
      <w:pPr>
        <w:spacing w:after="160"/>
        <w:jc w:val="right"/>
        <w:rPr>
          <w:rFonts w:ascii="Times New Roman" w:hAnsi="Times New Roman" w:cs="Times New Roman"/>
          <w:sz w:val="28"/>
          <w:szCs w:val="28"/>
        </w:rPr>
      </w:pPr>
    </w:p>
    <w:p w:rsidR="0064471C" w:rsidRDefault="00091A65" w:rsidP="006447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Состав конкурсной комиссии районного конкурса </w:t>
      </w:r>
    </w:p>
    <w:p w:rsidR="00091A65" w:rsidRPr="00091A65" w:rsidRDefault="00091A65" w:rsidP="006447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1A65">
        <w:rPr>
          <w:rFonts w:ascii="Times New Roman" w:hAnsi="Times New Roman" w:cs="Times New Roman"/>
          <w:sz w:val="28"/>
          <w:szCs w:val="28"/>
        </w:rPr>
        <w:t xml:space="preserve">«Лучший </w:t>
      </w:r>
      <w:proofErr w:type="spellStart"/>
      <w:r w:rsidRPr="00091A65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091A65">
        <w:rPr>
          <w:rFonts w:ascii="Times New Roman" w:hAnsi="Times New Roman" w:cs="Times New Roman"/>
          <w:sz w:val="28"/>
          <w:szCs w:val="28"/>
        </w:rPr>
        <w:t xml:space="preserve"> - 2023»</w:t>
      </w:r>
    </w:p>
    <w:p w:rsidR="00091A65" w:rsidRPr="00091A65" w:rsidRDefault="00091A65" w:rsidP="006447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1171"/>
        <w:gridCol w:w="5209"/>
      </w:tblGrid>
      <w:tr w:rsidR="00091A65" w:rsidRPr="00091A65" w:rsidTr="00F62004">
        <w:tc>
          <w:tcPr>
            <w:tcW w:w="3190" w:type="dxa"/>
            <w:shd w:val="clear" w:color="auto" w:fill="auto"/>
          </w:tcPr>
          <w:p w:rsidR="00091A65" w:rsidRPr="00091A65" w:rsidRDefault="00282E1A" w:rsidP="00282E1A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Чаланова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1171" w:type="dxa"/>
            <w:shd w:val="clear" w:color="auto" w:fill="auto"/>
          </w:tcPr>
          <w:p w:rsidR="00091A65" w:rsidRPr="00091A65" w:rsidRDefault="00091A65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091A65" w:rsidRPr="00091A65" w:rsidRDefault="00282E1A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руководителя администрации МР «Усть-Куломский»</w:t>
            </w:r>
            <w:r w:rsidR="00091A65"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091A65" w:rsidRPr="00091A65" w:rsidTr="00F62004">
        <w:tc>
          <w:tcPr>
            <w:tcW w:w="3190" w:type="dxa"/>
            <w:shd w:val="clear" w:color="auto" w:fill="auto"/>
          </w:tcPr>
          <w:p w:rsidR="00091A65" w:rsidRPr="00091A65" w:rsidRDefault="00282E1A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Чисталева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А.М</w:t>
            </w:r>
            <w:r w:rsidR="00091A65"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71" w:type="dxa"/>
            <w:shd w:val="clear" w:color="auto" w:fill="auto"/>
          </w:tcPr>
          <w:p w:rsidR="00091A65" w:rsidRPr="00091A65" w:rsidRDefault="00091A65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091A65" w:rsidRPr="00091A65" w:rsidRDefault="00282E1A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сектором по информационной политике организационного отдела администрации МР «Усть-Куломский»</w:t>
            </w:r>
            <w:r w:rsidR="00091A65"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  <w:tr w:rsidR="00091A65" w:rsidRPr="00091A65" w:rsidTr="00F62004">
        <w:tc>
          <w:tcPr>
            <w:tcW w:w="3190" w:type="dxa"/>
            <w:shd w:val="clear" w:color="auto" w:fill="auto"/>
          </w:tcPr>
          <w:p w:rsidR="00091A65" w:rsidRPr="00091A65" w:rsidRDefault="00091A65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171" w:type="dxa"/>
            <w:shd w:val="clear" w:color="auto" w:fill="auto"/>
          </w:tcPr>
          <w:p w:rsidR="00091A65" w:rsidRPr="00091A65" w:rsidRDefault="00091A65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  <w:shd w:val="clear" w:color="auto" w:fill="auto"/>
          </w:tcPr>
          <w:p w:rsidR="00091A65" w:rsidRPr="00091A65" w:rsidRDefault="00091A65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1A65" w:rsidRPr="00091A65" w:rsidTr="00F62004">
        <w:tc>
          <w:tcPr>
            <w:tcW w:w="3190" w:type="dxa"/>
            <w:shd w:val="clear" w:color="auto" w:fill="auto"/>
          </w:tcPr>
          <w:p w:rsidR="00091A65" w:rsidRPr="00091A65" w:rsidRDefault="00282E1A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Попова Н.А.</w:t>
            </w:r>
          </w:p>
        </w:tc>
        <w:tc>
          <w:tcPr>
            <w:tcW w:w="1171" w:type="dxa"/>
            <w:shd w:val="clear" w:color="auto" w:fill="auto"/>
          </w:tcPr>
          <w:p w:rsidR="00091A65" w:rsidRPr="00091A65" w:rsidRDefault="00091A65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091A65" w:rsidRPr="00091A65" w:rsidRDefault="00282E1A" w:rsidP="0028652E">
            <w:pPr>
              <w:spacing w:after="1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организационным отделом администрации МР «Усть-Куломский»</w:t>
            </w:r>
          </w:p>
        </w:tc>
      </w:tr>
      <w:tr w:rsidR="00091A65" w:rsidRPr="00091A65" w:rsidTr="00F62004">
        <w:tc>
          <w:tcPr>
            <w:tcW w:w="3190" w:type="dxa"/>
            <w:shd w:val="clear" w:color="auto" w:fill="auto"/>
          </w:tcPr>
          <w:p w:rsidR="00091A65" w:rsidRPr="00091A65" w:rsidRDefault="00F62004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Бурак Н.А.</w:t>
            </w:r>
          </w:p>
        </w:tc>
        <w:tc>
          <w:tcPr>
            <w:tcW w:w="1171" w:type="dxa"/>
            <w:shd w:val="clear" w:color="auto" w:fill="auto"/>
          </w:tcPr>
          <w:p w:rsidR="00091A65" w:rsidRPr="00091A65" w:rsidRDefault="00091A65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091A65" w:rsidRPr="00091A65" w:rsidRDefault="00F62004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эксперт организационного отдела администрации МР «Усть-Куломский»</w:t>
            </w: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62004" w:rsidRPr="00091A65" w:rsidTr="00F62004">
        <w:trPr>
          <w:trHeight w:val="68"/>
        </w:trPr>
        <w:tc>
          <w:tcPr>
            <w:tcW w:w="3190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magent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Крупко Е.И</w:t>
            </w: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71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magenta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09" w:type="dxa"/>
            <w:shd w:val="clear" w:color="auto" w:fill="auto"/>
          </w:tcPr>
          <w:p w:rsidR="00F62004" w:rsidRPr="00091A65" w:rsidRDefault="00F62004" w:rsidP="00055CF8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A65">
              <w:rPr>
                <w:rFonts w:ascii="Times New Roman" w:eastAsia="Calibri" w:hAnsi="Times New Roman" w:cs="Times New Roman"/>
                <w:sz w:val="28"/>
                <w:szCs w:val="28"/>
              </w:rPr>
              <w:t>старший специалист по работе в социальных сетях Центра управления регионом Республики Коми (по согласованию)</w:t>
            </w:r>
          </w:p>
        </w:tc>
      </w:tr>
      <w:tr w:rsidR="00F62004" w:rsidRPr="00091A65" w:rsidTr="00F62004">
        <w:tc>
          <w:tcPr>
            <w:tcW w:w="3190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62004" w:rsidRPr="00091A65" w:rsidTr="00F62004">
        <w:trPr>
          <w:trHeight w:val="653"/>
        </w:trPr>
        <w:tc>
          <w:tcPr>
            <w:tcW w:w="3190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62004" w:rsidRPr="00091A65" w:rsidTr="00F62004">
        <w:tc>
          <w:tcPr>
            <w:tcW w:w="3190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  <w:shd w:val="clear" w:color="auto" w:fill="auto"/>
          </w:tcPr>
          <w:p w:rsidR="00F62004" w:rsidRPr="00091A65" w:rsidRDefault="00F62004" w:rsidP="0028652E">
            <w:pPr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91A65" w:rsidRPr="00091A65" w:rsidRDefault="00091A65" w:rsidP="00091A6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1B" w:rsidRPr="00091A65" w:rsidRDefault="00A77C1B" w:rsidP="00091A65">
      <w:pPr>
        <w:rPr>
          <w:rFonts w:ascii="Times New Roman" w:hAnsi="Times New Roman" w:cs="Times New Roman"/>
        </w:rPr>
      </w:pPr>
    </w:p>
    <w:sectPr w:rsidR="00A77C1B" w:rsidRPr="00091A65" w:rsidSect="009A4E2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Arial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8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3" w:hanging="180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28" w:hanging="360"/>
      </w:pPr>
      <w:rPr>
        <w:rFonts w:ascii="Times New Roman" w:eastAsia="Arial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8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3" w:hanging="1800"/>
      </w:pPr>
      <w:rPr>
        <w:rFonts w:hint="default"/>
      </w:rPr>
    </w:lvl>
  </w:abstractNum>
  <w:abstractNum w:abstractNumId="2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Arial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8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3" w:hanging="1800"/>
      </w:pPr>
      <w:rPr>
        <w:rFonts w:hint="default"/>
      </w:rPr>
    </w:lvl>
  </w:abstractNum>
  <w:abstractNum w:abstractNumId="3">
    <w:nsid w:val="00000007"/>
    <w:multiLevelType w:val="multilevel"/>
    <w:tmpl w:val="00000007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63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763" w:hanging="360"/>
      </w:pPr>
      <w:rPr>
        <w:rFonts w:ascii="Times New Roman" w:eastAsia="Arial" w:hAnsi="Times New Roman"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123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23" w:hanging="720"/>
      </w:pPr>
      <w:rPr>
        <w:rFonts w:ascii="Times New Roman" w:hAnsi="Times New Roman" w:cs="Times New Roman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8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3" w:hanging="1440"/>
      </w:pPr>
      <w:rPr>
        <w:rFonts w:ascii="Times New Roman" w:hAnsi="Times New Roman" w:cs="Times New Roman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43" w:hanging="1440"/>
      </w:pPr>
      <w:rPr>
        <w:rFonts w:ascii="Times New Roman" w:hAnsi="Times New Roman" w:cs="Times New Roman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3" w:hanging="180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5">
    <w:nsid w:val="12B96C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0710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1A0109C"/>
    <w:multiLevelType w:val="multilevel"/>
    <w:tmpl w:val="675E10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B28043C"/>
    <w:multiLevelType w:val="multilevel"/>
    <w:tmpl w:val="38B4D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AA001CC"/>
    <w:multiLevelType w:val="multilevel"/>
    <w:tmpl w:val="7B5E2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9FE08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A8372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8CC7A58"/>
    <w:multiLevelType w:val="multilevel"/>
    <w:tmpl w:val="7B5E2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A6E1B90"/>
    <w:multiLevelType w:val="hybridMultilevel"/>
    <w:tmpl w:val="18DABFAC"/>
    <w:lvl w:ilvl="0" w:tplc="8278C22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7"/>
  </w:num>
  <w:num w:numId="11">
    <w:abstractNumId w:val="9"/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091A65"/>
    <w:rsid w:val="00025AF5"/>
    <w:rsid w:val="00091A65"/>
    <w:rsid w:val="000929BB"/>
    <w:rsid w:val="001361E2"/>
    <w:rsid w:val="001715D1"/>
    <w:rsid w:val="00203F97"/>
    <w:rsid w:val="00243FF1"/>
    <w:rsid w:val="002739C0"/>
    <w:rsid w:val="00282E1A"/>
    <w:rsid w:val="0028652E"/>
    <w:rsid w:val="00335008"/>
    <w:rsid w:val="003C4DF1"/>
    <w:rsid w:val="004E0BF7"/>
    <w:rsid w:val="00553EC1"/>
    <w:rsid w:val="0064471C"/>
    <w:rsid w:val="00647E46"/>
    <w:rsid w:val="007E785F"/>
    <w:rsid w:val="009A4E2A"/>
    <w:rsid w:val="00A77C1B"/>
    <w:rsid w:val="00BE5346"/>
    <w:rsid w:val="00BE7D92"/>
    <w:rsid w:val="00C57698"/>
    <w:rsid w:val="00C609AA"/>
    <w:rsid w:val="00C96126"/>
    <w:rsid w:val="00DC0CEB"/>
    <w:rsid w:val="00E04392"/>
    <w:rsid w:val="00E12BE0"/>
    <w:rsid w:val="00E63F6C"/>
    <w:rsid w:val="00F333A0"/>
    <w:rsid w:val="00F62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1A65"/>
    <w:rPr>
      <w:color w:val="0000FF"/>
      <w:u w:val="single"/>
    </w:rPr>
  </w:style>
  <w:style w:type="paragraph" w:styleId="a4">
    <w:name w:val="List Paragraph"/>
    <w:basedOn w:val="a"/>
    <w:qFormat/>
    <w:rsid w:val="00091A65"/>
    <w:pPr>
      <w:suppressAutoHyphens/>
      <w:spacing w:after="0"/>
      <w:ind w:left="720"/>
      <w:contextualSpacing/>
    </w:pPr>
    <w:rPr>
      <w:rFonts w:ascii="Arial" w:eastAsia="Arial" w:hAnsi="Arial" w:cs="Arial"/>
      <w:color w:val="00000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9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65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C609AA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273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yandex.ru/u/652000c102848f6ee0e65a9b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6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OrgotdelPC</dc:creator>
  <cp:keywords/>
  <dc:description/>
  <cp:lastModifiedBy>OrgotdelPC</cp:lastModifiedBy>
  <cp:revision>15</cp:revision>
  <cp:lastPrinted>2023-10-02T08:03:00Z</cp:lastPrinted>
  <dcterms:created xsi:type="dcterms:W3CDTF">2023-09-14T06:16:00Z</dcterms:created>
  <dcterms:modified xsi:type="dcterms:W3CDTF">2023-10-06T13:01:00Z</dcterms:modified>
</cp:coreProperties>
</file>